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E371BD">
      <w:pPr>
        <w:rPr>
          <w:rFonts w:ascii="Arial" w:hAnsi="Arial" w:cs="Arial"/>
        </w:rPr>
      </w:pPr>
      <w:r>
        <w:rPr>
          <w:rFonts w:ascii="Arial" w:hAnsi="Arial" w:cs="Arial"/>
        </w:rPr>
        <w:t>Monday</w:t>
      </w:r>
      <w:r w:rsidR="00082D1E">
        <w:rPr>
          <w:rFonts w:ascii="Arial" w:hAnsi="Arial" w:cs="Arial"/>
        </w:rPr>
        <w:t xml:space="preserve">, Oct. </w:t>
      </w:r>
      <w:proofErr w:type="gramStart"/>
      <w:r w:rsidR="00017812">
        <w:rPr>
          <w:rFonts w:ascii="Arial" w:hAnsi="Arial" w:cs="Arial"/>
        </w:rPr>
        <w:t>1</w:t>
      </w:r>
      <w:r w:rsidR="000767C5">
        <w:rPr>
          <w:rFonts w:ascii="Arial" w:hAnsi="Arial" w:cs="Arial"/>
        </w:rPr>
        <w:t>8</w:t>
      </w:r>
      <w:r w:rsidR="00EE089E" w:rsidRPr="00EE089E">
        <w:rPr>
          <w:rFonts w:ascii="Arial" w:hAnsi="Arial" w:cs="Arial"/>
          <w:vertAlign w:val="superscript"/>
        </w:rPr>
        <w:t>th</w:t>
      </w:r>
      <w:r w:rsidR="00EE089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9C0B67" w:rsidRDefault="00E371BD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All TEKS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6613FC" w:rsidRDefault="006613FC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6613FC" w:rsidRDefault="006613FC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Finish the open “</w:t>
      </w:r>
      <w:proofErr w:type="spellStart"/>
      <w:r>
        <w:rPr>
          <w:rFonts w:ascii="Arial" w:hAnsi="Arial" w:cs="Arial"/>
          <w:color w:val="3F3F3F"/>
        </w:rPr>
        <w:t>IPad</w:t>
      </w:r>
      <w:proofErr w:type="spellEnd"/>
      <w:r>
        <w:rPr>
          <w:rFonts w:ascii="Arial" w:hAnsi="Arial" w:cs="Arial"/>
          <w:color w:val="3F3F3F"/>
        </w:rPr>
        <w:t>” quiz……</w:t>
      </w:r>
      <w:bookmarkStart w:id="0" w:name="_GoBack"/>
      <w:bookmarkEnd w:id="0"/>
    </w:p>
    <w:p w:rsidR="007C0789" w:rsidRDefault="007C0789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Students will log onto </w:t>
      </w:r>
      <w:hyperlink r:id="rId6" w:history="1">
        <w:r w:rsidRPr="0093190F">
          <w:rPr>
            <w:rStyle w:val="Hyperlink"/>
            <w:rFonts w:ascii="Arial" w:hAnsi="Arial" w:cs="Arial"/>
          </w:rPr>
          <w:t>http://hesterscience.wikispaces.com/</w:t>
        </w:r>
      </w:hyperlink>
      <w:r>
        <w:rPr>
          <w:rFonts w:ascii="Arial" w:hAnsi="Arial" w:cs="Arial"/>
          <w:color w:val="3F3F3F"/>
        </w:rPr>
        <w:t xml:space="preserve"> on their </w:t>
      </w:r>
      <w:proofErr w:type="spellStart"/>
      <w:r>
        <w:rPr>
          <w:rFonts w:ascii="Arial" w:hAnsi="Arial" w:cs="Arial"/>
          <w:color w:val="3F3F3F"/>
        </w:rPr>
        <w:t>IPads</w:t>
      </w:r>
      <w:proofErr w:type="spellEnd"/>
      <w:r>
        <w:rPr>
          <w:rFonts w:ascii="Arial" w:hAnsi="Arial" w:cs="Arial"/>
          <w:color w:val="3F3F3F"/>
        </w:rPr>
        <w:t>.</w:t>
      </w: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They will then go to “Genetics 10-17-11” in the navigation column on the left.</w:t>
      </w: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They will click on the file located on the page</w:t>
      </w: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This will open up a file that contains 50 questions </w:t>
      </w: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These questions serve as a unit review as well as a gauge to determine how well they know the material.</w:t>
      </w: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E371BD" w:rsidRDefault="00E371BD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Students will use their </w:t>
      </w:r>
      <w:proofErr w:type="spellStart"/>
      <w:r>
        <w:rPr>
          <w:rFonts w:ascii="Arial" w:hAnsi="Arial" w:cs="Arial"/>
          <w:color w:val="3F3F3F"/>
        </w:rPr>
        <w:t>IPads</w:t>
      </w:r>
      <w:proofErr w:type="spellEnd"/>
      <w:r>
        <w:rPr>
          <w:rFonts w:ascii="Arial" w:hAnsi="Arial" w:cs="Arial"/>
          <w:color w:val="3F3F3F"/>
        </w:rPr>
        <w:t xml:space="preserve"> to answer the questions.  (This will serve as an open book quiz)</w:t>
      </w:r>
    </w:p>
    <w:p w:rsidR="00647B56" w:rsidRDefault="00647B56" w:rsidP="007C0789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6613FC" w:rsidRDefault="006613FC">
      <w:pPr>
        <w:rPr>
          <w:rFonts w:ascii="Arial" w:hAnsi="Arial" w:cs="Arial"/>
          <w:color w:val="3F3F3F"/>
        </w:rPr>
      </w:pPr>
    </w:p>
    <w:p w:rsidR="006613FC" w:rsidRDefault="006613FC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I will explain the importance of everyone knowing this material.</w:t>
      </w:r>
    </w:p>
    <w:p w:rsidR="006613FC" w:rsidRDefault="006613FC">
      <w:pPr>
        <w:rPr>
          <w:rFonts w:ascii="Arial" w:hAnsi="Arial" w:cs="Arial"/>
          <w:color w:val="3F3F3F"/>
        </w:rPr>
      </w:pPr>
    </w:p>
    <w:p w:rsidR="006613FC" w:rsidRDefault="006613FC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I will let them know that this information will be on the CAS </w:t>
      </w:r>
    </w:p>
    <w:p w:rsidR="006613FC" w:rsidRDefault="006613FC">
      <w:pPr>
        <w:rPr>
          <w:rFonts w:ascii="Arial" w:hAnsi="Arial" w:cs="Arial"/>
          <w:color w:val="3F3F3F"/>
        </w:rPr>
      </w:pPr>
    </w:p>
    <w:p w:rsidR="006613FC" w:rsidRDefault="006613FC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I will encourage students to come in for tutorials if they need help</w:t>
      </w:r>
    </w:p>
    <w:p w:rsidR="00EC5521" w:rsidRDefault="00EC5521">
      <w:pPr>
        <w:rPr>
          <w:rFonts w:ascii="Arial" w:hAnsi="Arial" w:cs="Arial"/>
          <w:color w:val="3F3F3F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17812"/>
    <w:rsid w:val="000767C5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4C6E66"/>
    <w:rsid w:val="00517AFE"/>
    <w:rsid w:val="005376B9"/>
    <w:rsid w:val="00564503"/>
    <w:rsid w:val="00592265"/>
    <w:rsid w:val="00607C0C"/>
    <w:rsid w:val="00647B56"/>
    <w:rsid w:val="00653C69"/>
    <w:rsid w:val="006613FC"/>
    <w:rsid w:val="00792EC4"/>
    <w:rsid w:val="007C0789"/>
    <w:rsid w:val="007C354E"/>
    <w:rsid w:val="007C4672"/>
    <w:rsid w:val="0084218E"/>
    <w:rsid w:val="0088042C"/>
    <w:rsid w:val="008B3745"/>
    <w:rsid w:val="00931D9D"/>
    <w:rsid w:val="009660D0"/>
    <w:rsid w:val="009C0B67"/>
    <w:rsid w:val="009D1489"/>
    <w:rsid w:val="00A04FD3"/>
    <w:rsid w:val="00A11058"/>
    <w:rsid w:val="00A4370A"/>
    <w:rsid w:val="00B42CD4"/>
    <w:rsid w:val="00B51F04"/>
    <w:rsid w:val="00BC646F"/>
    <w:rsid w:val="00BD1C45"/>
    <w:rsid w:val="00C25D68"/>
    <w:rsid w:val="00C44DB7"/>
    <w:rsid w:val="00C5297D"/>
    <w:rsid w:val="00CB02E7"/>
    <w:rsid w:val="00CD306D"/>
    <w:rsid w:val="00CF4D48"/>
    <w:rsid w:val="00D72568"/>
    <w:rsid w:val="00D8761C"/>
    <w:rsid w:val="00E371BD"/>
    <w:rsid w:val="00E8295B"/>
    <w:rsid w:val="00EC5521"/>
    <w:rsid w:val="00ED67F9"/>
    <w:rsid w:val="00EE089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1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1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hesterscience.wikispaces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746</Characters>
  <Application>Microsoft Macintosh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2011-10-16T20:13:00Z</dcterms:created>
  <dcterms:modified xsi:type="dcterms:W3CDTF">2011-10-16T20:13:00Z</dcterms:modified>
</cp:coreProperties>
</file>